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F02CB" w14:textId="0131116C" w:rsidR="00E312F5" w:rsidRPr="005B2C47" w:rsidRDefault="00E312F5" w:rsidP="00E312F5">
      <w:pPr>
        <w:widowControl w:val="0"/>
        <w:autoSpaceDE w:val="0"/>
        <w:autoSpaceDN w:val="0"/>
        <w:adjustRightInd w:val="0"/>
        <w:jc w:val="center"/>
        <w:rPr>
          <w:rFonts w:cs="Arial"/>
          <w:b/>
          <w:sz w:val="40"/>
          <w:u w:val="single"/>
        </w:rPr>
      </w:pPr>
      <w:r w:rsidRPr="005B2C47">
        <w:rPr>
          <w:rFonts w:cs="Arial"/>
          <w:b/>
          <w:sz w:val="40"/>
          <w:u w:val="single"/>
        </w:rPr>
        <w:t>Mentor Teacher Responsibilities</w:t>
      </w:r>
    </w:p>
    <w:p w14:paraId="1A2B10D2" w14:textId="77777777" w:rsidR="00E312F5" w:rsidRDefault="00E312F5" w:rsidP="00E312F5">
      <w:pPr>
        <w:widowControl w:val="0"/>
        <w:autoSpaceDE w:val="0"/>
        <w:autoSpaceDN w:val="0"/>
        <w:adjustRightInd w:val="0"/>
        <w:jc w:val="both"/>
        <w:rPr>
          <w:rFonts w:cs="Arial"/>
        </w:rPr>
      </w:pPr>
    </w:p>
    <w:p w14:paraId="18A9E1FA" w14:textId="73092E6A" w:rsidR="00E312F5" w:rsidRPr="00E312F5" w:rsidRDefault="00E312F5" w:rsidP="00E312F5">
      <w:pPr>
        <w:widowControl w:val="0"/>
        <w:autoSpaceDE w:val="0"/>
        <w:autoSpaceDN w:val="0"/>
        <w:adjustRightInd w:val="0"/>
        <w:jc w:val="both"/>
        <w:rPr>
          <w:rFonts w:cs="Arial"/>
        </w:rPr>
      </w:pPr>
      <w:r w:rsidRPr="00E312F5">
        <w:rPr>
          <w:rFonts w:cs="Arial"/>
        </w:rPr>
        <w:t>Below is a sample timeline for Mentor Teacher responsibilities f</w:t>
      </w:r>
      <w:r w:rsidR="00E048F5">
        <w:rPr>
          <w:rFonts w:cs="Arial"/>
        </w:rPr>
        <w:t>or a student who is spending</w:t>
      </w:r>
      <w:r w:rsidRPr="00E312F5">
        <w:rPr>
          <w:rFonts w:cs="Arial"/>
        </w:rPr>
        <w:t xml:space="preserve"> </w:t>
      </w:r>
      <w:r>
        <w:rPr>
          <w:rFonts w:cs="Arial"/>
          <w:b/>
          <w:u w:val="single"/>
        </w:rPr>
        <w:t>an eight week</w:t>
      </w:r>
      <w:r w:rsidRPr="00E312F5">
        <w:rPr>
          <w:rFonts w:cs="Arial"/>
        </w:rPr>
        <w:t xml:space="preserve"> </w:t>
      </w:r>
      <w:r>
        <w:rPr>
          <w:rFonts w:cs="Arial"/>
        </w:rPr>
        <w:t xml:space="preserve">placement </w:t>
      </w:r>
      <w:r w:rsidRPr="00E312F5">
        <w:rPr>
          <w:rFonts w:cs="Arial"/>
        </w:rPr>
        <w:t xml:space="preserve">with </w:t>
      </w:r>
      <w:r>
        <w:rPr>
          <w:rFonts w:cs="Arial"/>
        </w:rPr>
        <w:t>a</w:t>
      </w:r>
      <w:r w:rsidRPr="00E312F5">
        <w:rPr>
          <w:rFonts w:cs="Arial"/>
        </w:rPr>
        <w:t xml:space="preserve"> teacher. </w:t>
      </w:r>
    </w:p>
    <w:p w14:paraId="0DCC1667" w14:textId="77777777" w:rsidR="009C72F7" w:rsidRPr="00E312F5" w:rsidRDefault="009C72F7" w:rsidP="00F95D69">
      <w:pPr>
        <w:widowControl w:val="0"/>
        <w:tabs>
          <w:tab w:val="left" w:pos="220"/>
          <w:tab w:val="left" w:pos="720"/>
        </w:tabs>
        <w:autoSpaceDE w:val="0"/>
        <w:autoSpaceDN w:val="0"/>
        <w:adjustRightInd w:val="0"/>
        <w:jc w:val="both"/>
        <w:rPr>
          <w:rFonts w:cs="Arial"/>
        </w:rPr>
      </w:pPr>
    </w:p>
    <w:p w14:paraId="0C6BCFA2" w14:textId="3D1FAF42" w:rsidR="00E312F5" w:rsidRPr="00106380" w:rsidRDefault="00E312F5" w:rsidP="00E312F5">
      <w:pPr>
        <w:widowControl w:val="0"/>
        <w:autoSpaceDE w:val="0"/>
        <w:autoSpaceDN w:val="0"/>
        <w:adjustRightInd w:val="0"/>
        <w:jc w:val="both"/>
        <w:outlineLvl w:val="0"/>
        <w:rPr>
          <w:rFonts w:cs="Arial"/>
          <w:sz w:val="28"/>
        </w:rPr>
      </w:pPr>
      <w:r w:rsidRPr="00106380">
        <w:rPr>
          <w:rFonts w:cs="Arial"/>
          <w:b/>
          <w:bCs/>
          <w:sz w:val="28"/>
          <w:u w:val="single"/>
        </w:rPr>
        <w:t xml:space="preserve">During the First </w:t>
      </w:r>
      <w:r>
        <w:rPr>
          <w:rFonts w:cs="Arial"/>
          <w:b/>
          <w:bCs/>
          <w:sz w:val="28"/>
          <w:u w:val="single"/>
        </w:rPr>
        <w:t>Week</w:t>
      </w:r>
      <w:r w:rsidRPr="00106380">
        <w:rPr>
          <w:rFonts w:cs="Arial"/>
          <w:b/>
          <w:bCs/>
          <w:sz w:val="28"/>
          <w:u w:val="single"/>
        </w:rPr>
        <w:t>:</w:t>
      </w:r>
    </w:p>
    <w:p w14:paraId="1F093D37" w14:textId="6E2DFB33" w:rsidR="00E312F5" w:rsidRPr="00106380" w:rsidRDefault="00E312F5" w:rsidP="00E312F5">
      <w:pPr>
        <w:pStyle w:val="ListParagraph"/>
        <w:widowControl w:val="0"/>
        <w:numPr>
          <w:ilvl w:val="0"/>
          <w:numId w:val="8"/>
        </w:numPr>
        <w:tabs>
          <w:tab w:val="left" w:pos="220"/>
          <w:tab w:val="left" w:pos="720"/>
        </w:tabs>
        <w:autoSpaceDE w:val="0"/>
        <w:autoSpaceDN w:val="0"/>
        <w:adjustRightInd w:val="0"/>
        <w:jc w:val="both"/>
        <w:rPr>
          <w:rFonts w:cs="Arial"/>
        </w:rPr>
      </w:pPr>
      <w:r w:rsidRPr="00106380">
        <w:rPr>
          <w:rFonts w:cs="Arial"/>
        </w:rPr>
        <w:t>Review Professional Dispositions</w:t>
      </w:r>
      <w:r w:rsidR="001156A7">
        <w:rPr>
          <w:rFonts w:cs="Arial"/>
        </w:rPr>
        <w:t xml:space="preserve"> and the</w:t>
      </w:r>
      <w:r w:rsidRPr="00106380">
        <w:rPr>
          <w:rFonts w:cs="Arial"/>
        </w:rPr>
        <w:t xml:space="preserve"> with Teacher Candidate</w:t>
      </w:r>
      <w:r w:rsidR="002049B8">
        <w:rPr>
          <w:rFonts w:cs="Arial"/>
        </w:rPr>
        <w:t>.</w:t>
      </w:r>
    </w:p>
    <w:p w14:paraId="407E25C5" w14:textId="66091E16" w:rsidR="00E312F5" w:rsidRDefault="006A11B1" w:rsidP="00E312F5">
      <w:pPr>
        <w:pStyle w:val="ListParagraph"/>
        <w:widowControl w:val="0"/>
        <w:numPr>
          <w:ilvl w:val="0"/>
          <w:numId w:val="8"/>
        </w:numPr>
        <w:tabs>
          <w:tab w:val="left" w:pos="220"/>
          <w:tab w:val="left" w:pos="720"/>
        </w:tabs>
        <w:autoSpaceDE w:val="0"/>
        <w:autoSpaceDN w:val="0"/>
        <w:adjustRightInd w:val="0"/>
        <w:jc w:val="both"/>
        <w:rPr>
          <w:rFonts w:cs="Arial"/>
        </w:rPr>
      </w:pPr>
      <w:r>
        <w:rPr>
          <w:rFonts w:cs="Arial"/>
        </w:rPr>
        <w:t xml:space="preserve">Meet University Supervisor. </w:t>
      </w:r>
      <w:r w:rsidR="00E312F5" w:rsidRPr="00106380">
        <w:rPr>
          <w:rFonts w:cs="Arial"/>
        </w:rPr>
        <w:t>Email University Supervisor updates, progress, questions or concerns at least bi-weekly.</w:t>
      </w:r>
    </w:p>
    <w:p w14:paraId="2EEAA28D" w14:textId="7C06B564" w:rsidR="00E312F5" w:rsidRPr="00106380" w:rsidRDefault="006A11B1" w:rsidP="00E312F5">
      <w:pPr>
        <w:pStyle w:val="ListParagraph"/>
        <w:widowControl w:val="0"/>
        <w:numPr>
          <w:ilvl w:val="0"/>
          <w:numId w:val="8"/>
        </w:numPr>
        <w:tabs>
          <w:tab w:val="left" w:pos="220"/>
          <w:tab w:val="left" w:pos="720"/>
        </w:tabs>
        <w:autoSpaceDE w:val="0"/>
        <w:autoSpaceDN w:val="0"/>
        <w:adjustRightInd w:val="0"/>
        <w:jc w:val="both"/>
        <w:rPr>
          <w:rFonts w:cs="Arial"/>
        </w:rPr>
      </w:pPr>
      <w:r>
        <w:rPr>
          <w:rFonts w:cs="Arial"/>
        </w:rPr>
        <w:t>Les</w:t>
      </w:r>
      <w:r w:rsidR="00E312F5" w:rsidRPr="00106380">
        <w:rPr>
          <w:rFonts w:cs="Arial"/>
        </w:rPr>
        <w:t>s</w:t>
      </w:r>
      <w:r>
        <w:rPr>
          <w:rFonts w:cs="Arial"/>
        </w:rPr>
        <w:t>on and Unit Planning</w:t>
      </w:r>
      <w:r w:rsidR="00E312F5" w:rsidRPr="00106380">
        <w:rPr>
          <w:rFonts w:cs="Arial"/>
        </w:rPr>
        <w:t xml:space="preserve"> - Discuss planning of unit and lessons with Teacher Candidate.</w:t>
      </w:r>
      <w:r>
        <w:rPr>
          <w:rFonts w:cs="Arial"/>
        </w:rPr>
        <w:t xml:space="preserve"> Specifically, work with the Teacher Candidate on the dates and </w:t>
      </w:r>
      <w:r w:rsidR="003B1161">
        <w:rPr>
          <w:rFonts w:cs="Arial"/>
        </w:rPr>
        <w:t>topic for KPTP unit which must be completed during the first eight weeks of the semester.</w:t>
      </w:r>
    </w:p>
    <w:p w14:paraId="52226DA0" w14:textId="77777777" w:rsidR="009C72F7" w:rsidRPr="00106380" w:rsidRDefault="009C72F7" w:rsidP="00E312F5">
      <w:pPr>
        <w:widowControl w:val="0"/>
        <w:autoSpaceDE w:val="0"/>
        <w:autoSpaceDN w:val="0"/>
        <w:adjustRightInd w:val="0"/>
        <w:jc w:val="both"/>
        <w:rPr>
          <w:rFonts w:cs="Arial"/>
        </w:rPr>
      </w:pPr>
    </w:p>
    <w:p w14:paraId="2433293B" w14:textId="77777777" w:rsidR="00E312F5" w:rsidRPr="00106380" w:rsidRDefault="00E312F5" w:rsidP="00E312F5">
      <w:pPr>
        <w:widowControl w:val="0"/>
        <w:autoSpaceDE w:val="0"/>
        <w:autoSpaceDN w:val="0"/>
        <w:adjustRightInd w:val="0"/>
        <w:jc w:val="both"/>
        <w:outlineLvl w:val="0"/>
        <w:rPr>
          <w:rFonts w:cs="Arial"/>
          <w:sz w:val="28"/>
        </w:rPr>
      </w:pPr>
      <w:r w:rsidRPr="00106380">
        <w:rPr>
          <w:rFonts w:cs="Arial"/>
          <w:b/>
          <w:bCs/>
          <w:sz w:val="28"/>
          <w:u w:val="single"/>
        </w:rPr>
        <w:t>Weeks 3-4:</w:t>
      </w:r>
    </w:p>
    <w:p w14:paraId="59C17680" w14:textId="6A0EADFB" w:rsidR="00E312F5" w:rsidRPr="00106380" w:rsidRDefault="003B1161" w:rsidP="00E312F5">
      <w:pPr>
        <w:pStyle w:val="ListParagraph"/>
        <w:widowControl w:val="0"/>
        <w:numPr>
          <w:ilvl w:val="0"/>
          <w:numId w:val="7"/>
        </w:numPr>
        <w:tabs>
          <w:tab w:val="left" w:pos="220"/>
          <w:tab w:val="left" w:pos="720"/>
        </w:tabs>
        <w:autoSpaceDE w:val="0"/>
        <w:autoSpaceDN w:val="0"/>
        <w:adjustRightInd w:val="0"/>
        <w:ind w:left="360"/>
        <w:jc w:val="both"/>
        <w:rPr>
          <w:rFonts w:cs="Arial"/>
        </w:rPr>
      </w:pPr>
      <w:r>
        <w:rPr>
          <w:rFonts w:cs="Arial"/>
        </w:rPr>
        <w:t xml:space="preserve">Observation and Conference 1 </w:t>
      </w:r>
      <w:r w:rsidR="00E312F5" w:rsidRPr="00106380">
        <w:rPr>
          <w:rFonts w:cs="Arial"/>
        </w:rPr>
        <w:t>- Plan with Teacher Candidate for the first observation of teaching a lesson.</w:t>
      </w:r>
      <w:r>
        <w:rPr>
          <w:rFonts w:cs="Arial"/>
        </w:rPr>
        <w:t xml:space="preserve"> Use the observation feedback form to give input to your Teacher Candidate. </w:t>
      </w:r>
      <w:r w:rsidRPr="003B1161">
        <w:rPr>
          <w:rFonts w:cs="Arial"/>
          <w:u w:val="single"/>
        </w:rPr>
        <w:t>Send/give the University Supervisor a copy of this form</w:t>
      </w:r>
      <w:r>
        <w:rPr>
          <w:rFonts w:cs="Arial"/>
        </w:rPr>
        <w:t>. Feedback from this observation will be used to complete the Teacher Summary Evaluation Form.</w:t>
      </w:r>
    </w:p>
    <w:p w14:paraId="542004C3" w14:textId="54779575" w:rsidR="00F95D69" w:rsidRPr="003B1161" w:rsidRDefault="003B1161" w:rsidP="00F95D69">
      <w:pPr>
        <w:pStyle w:val="ListParagraph"/>
        <w:widowControl w:val="0"/>
        <w:numPr>
          <w:ilvl w:val="0"/>
          <w:numId w:val="7"/>
        </w:numPr>
        <w:tabs>
          <w:tab w:val="left" w:pos="220"/>
          <w:tab w:val="left" w:pos="720"/>
        </w:tabs>
        <w:autoSpaceDE w:val="0"/>
        <w:autoSpaceDN w:val="0"/>
        <w:adjustRightInd w:val="0"/>
        <w:ind w:left="360"/>
        <w:jc w:val="both"/>
        <w:rPr>
          <w:rFonts w:cs="Arial"/>
        </w:rPr>
      </w:pPr>
      <w:r>
        <w:rPr>
          <w:rFonts w:cs="Arial"/>
        </w:rPr>
        <w:t>The T</w:t>
      </w:r>
      <w:r w:rsidR="00E312F5" w:rsidRPr="00106380">
        <w:rPr>
          <w:rFonts w:cs="Arial"/>
        </w:rPr>
        <w:t>eacher Candidate is required to su</w:t>
      </w:r>
      <w:r>
        <w:rPr>
          <w:rFonts w:cs="Arial"/>
        </w:rPr>
        <w:t xml:space="preserve">bmit a full Lesson Plan on the Education Department’s Lesson Plan Template </w:t>
      </w:r>
      <w:r w:rsidR="00E312F5" w:rsidRPr="00106380">
        <w:rPr>
          <w:rFonts w:cs="Arial"/>
        </w:rPr>
        <w:t>to the formal observer (Mentor Teacher or University Supervisor) at least 3 days before a lesson is formally observed. If the Lesson Plan is NOT complete or requires revision then it will be assumed the Teacher Candidate is not prepared to teach, and the formal observation must be rescheduled by the Mentor Teacher or the University Supervisor.</w:t>
      </w:r>
      <w:r>
        <w:rPr>
          <w:rFonts w:cs="Arial"/>
        </w:rPr>
        <w:t xml:space="preserve"> The Mentor or Supervisor should coach the Teacher Candidate through the Lesson Plan, particularly in the beginning.</w:t>
      </w:r>
    </w:p>
    <w:p w14:paraId="0DD469D2" w14:textId="77777777" w:rsidR="009C72F7" w:rsidRPr="00E312F5" w:rsidRDefault="009C72F7" w:rsidP="00F95D69">
      <w:pPr>
        <w:widowControl w:val="0"/>
        <w:autoSpaceDE w:val="0"/>
        <w:autoSpaceDN w:val="0"/>
        <w:adjustRightInd w:val="0"/>
        <w:rPr>
          <w:rFonts w:cs="Arial"/>
          <w:b/>
          <w:u w:val="single"/>
        </w:rPr>
      </w:pPr>
    </w:p>
    <w:p w14:paraId="45F3392A" w14:textId="77777777" w:rsidR="00E312F5" w:rsidRPr="00106380" w:rsidRDefault="00E312F5" w:rsidP="00E312F5">
      <w:pPr>
        <w:widowControl w:val="0"/>
        <w:autoSpaceDE w:val="0"/>
        <w:autoSpaceDN w:val="0"/>
        <w:adjustRightInd w:val="0"/>
        <w:jc w:val="both"/>
        <w:outlineLvl w:val="0"/>
        <w:rPr>
          <w:rFonts w:cs="Arial"/>
          <w:sz w:val="28"/>
        </w:rPr>
      </w:pPr>
      <w:r w:rsidRPr="00106380">
        <w:rPr>
          <w:rFonts w:cs="Arial"/>
          <w:b/>
          <w:bCs/>
          <w:sz w:val="28"/>
          <w:u w:val="single"/>
        </w:rPr>
        <w:t>Weeks 5-7:</w:t>
      </w:r>
    </w:p>
    <w:p w14:paraId="060F1244" w14:textId="0ABBC61C" w:rsidR="003B1161" w:rsidRDefault="003B1161" w:rsidP="003B1161">
      <w:pPr>
        <w:pStyle w:val="ListParagraph"/>
        <w:widowControl w:val="0"/>
        <w:numPr>
          <w:ilvl w:val="0"/>
          <w:numId w:val="7"/>
        </w:numPr>
        <w:tabs>
          <w:tab w:val="left" w:pos="220"/>
          <w:tab w:val="left" w:pos="720"/>
        </w:tabs>
        <w:autoSpaceDE w:val="0"/>
        <w:autoSpaceDN w:val="0"/>
        <w:adjustRightInd w:val="0"/>
        <w:ind w:left="360"/>
        <w:jc w:val="both"/>
        <w:rPr>
          <w:rFonts w:cs="Arial"/>
        </w:rPr>
      </w:pPr>
      <w:r>
        <w:rPr>
          <w:rFonts w:cs="Arial"/>
        </w:rPr>
        <w:t>Observation</w:t>
      </w:r>
      <w:r>
        <w:rPr>
          <w:rFonts w:cs="Arial"/>
        </w:rPr>
        <w:t xml:space="preserve"> and Conference 2</w:t>
      </w:r>
      <w:r>
        <w:rPr>
          <w:rFonts w:cs="Arial"/>
        </w:rPr>
        <w:t xml:space="preserve"> </w:t>
      </w:r>
      <w:r w:rsidRPr="00106380">
        <w:rPr>
          <w:rFonts w:cs="Arial"/>
        </w:rPr>
        <w:t xml:space="preserve">- Plan with Teacher Candidate for the </w:t>
      </w:r>
      <w:r>
        <w:rPr>
          <w:rFonts w:cs="Arial"/>
        </w:rPr>
        <w:t xml:space="preserve">second </w:t>
      </w:r>
      <w:r w:rsidRPr="00106380">
        <w:rPr>
          <w:rFonts w:cs="Arial"/>
        </w:rPr>
        <w:t xml:space="preserve">observation of </w:t>
      </w:r>
      <w:r>
        <w:rPr>
          <w:rFonts w:cs="Arial"/>
        </w:rPr>
        <w:t>the lesson</w:t>
      </w:r>
      <w:r w:rsidRPr="00106380">
        <w:rPr>
          <w:rFonts w:cs="Arial"/>
        </w:rPr>
        <w:t>.</w:t>
      </w:r>
      <w:r>
        <w:rPr>
          <w:rFonts w:cs="Arial"/>
        </w:rPr>
        <w:t xml:space="preserve"> Use the observation feedback form to give input to your Teacher Candidate. </w:t>
      </w:r>
      <w:r w:rsidRPr="003B1161">
        <w:rPr>
          <w:rFonts w:cs="Arial"/>
          <w:u w:val="single"/>
        </w:rPr>
        <w:t>Send/give the University Supervisor a copy of this form</w:t>
      </w:r>
      <w:r>
        <w:rPr>
          <w:rFonts w:cs="Arial"/>
        </w:rPr>
        <w:t>. Feedback from this observation will be used to complete the Teacher Summary Evaluation Form.</w:t>
      </w:r>
      <w:r>
        <w:rPr>
          <w:rFonts w:cs="Arial"/>
        </w:rPr>
        <w:t xml:space="preserve"> This observation may occur during the KPTP Unit. </w:t>
      </w:r>
    </w:p>
    <w:p w14:paraId="3F8C76F1" w14:textId="60ABC961" w:rsidR="003B1161" w:rsidRPr="00106380" w:rsidRDefault="003B1161" w:rsidP="003B1161">
      <w:pPr>
        <w:pStyle w:val="ListParagraph"/>
        <w:widowControl w:val="0"/>
        <w:numPr>
          <w:ilvl w:val="0"/>
          <w:numId w:val="7"/>
        </w:numPr>
        <w:tabs>
          <w:tab w:val="left" w:pos="220"/>
          <w:tab w:val="left" w:pos="720"/>
        </w:tabs>
        <w:autoSpaceDE w:val="0"/>
        <w:autoSpaceDN w:val="0"/>
        <w:adjustRightInd w:val="0"/>
        <w:ind w:left="360"/>
        <w:jc w:val="both"/>
        <w:rPr>
          <w:rFonts w:cs="Arial"/>
        </w:rPr>
      </w:pPr>
      <w:r>
        <w:rPr>
          <w:rFonts w:cs="Arial"/>
        </w:rPr>
        <w:t>Help the Teacher Candidate videotape at least two lessons from the KPTP unit. The Teacher Candidate will have to have the KPTP completed during this period. (See Dates to Remember for deadline date.)</w:t>
      </w:r>
    </w:p>
    <w:p w14:paraId="28EC56D6" w14:textId="77777777" w:rsidR="009C72F7" w:rsidRPr="00E312F5" w:rsidRDefault="009C72F7" w:rsidP="00F95D69">
      <w:pPr>
        <w:widowControl w:val="0"/>
        <w:autoSpaceDE w:val="0"/>
        <w:autoSpaceDN w:val="0"/>
        <w:adjustRightInd w:val="0"/>
        <w:jc w:val="both"/>
        <w:rPr>
          <w:rFonts w:cs="Arial"/>
        </w:rPr>
      </w:pPr>
    </w:p>
    <w:p w14:paraId="4B8D31EA" w14:textId="3040C0FA" w:rsidR="00E312F5" w:rsidRPr="00106380" w:rsidRDefault="00E312F5" w:rsidP="00E312F5">
      <w:pPr>
        <w:widowControl w:val="0"/>
        <w:autoSpaceDE w:val="0"/>
        <w:autoSpaceDN w:val="0"/>
        <w:adjustRightInd w:val="0"/>
        <w:jc w:val="both"/>
        <w:rPr>
          <w:rFonts w:cs="Arial"/>
          <w:sz w:val="28"/>
        </w:rPr>
      </w:pPr>
      <w:r>
        <w:rPr>
          <w:rFonts w:cs="Arial"/>
          <w:b/>
          <w:bCs/>
          <w:sz w:val="28"/>
          <w:u w:val="single"/>
        </w:rPr>
        <w:t>Week 8:</w:t>
      </w:r>
    </w:p>
    <w:p w14:paraId="359C1A0A" w14:textId="55345B17" w:rsidR="00E312F5" w:rsidRDefault="00E312F5" w:rsidP="00E312F5">
      <w:pPr>
        <w:widowControl w:val="0"/>
        <w:numPr>
          <w:ilvl w:val="0"/>
          <w:numId w:val="9"/>
        </w:numPr>
        <w:tabs>
          <w:tab w:val="left" w:pos="220"/>
          <w:tab w:val="left" w:pos="720"/>
        </w:tabs>
        <w:autoSpaceDE w:val="0"/>
        <w:autoSpaceDN w:val="0"/>
        <w:adjustRightInd w:val="0"/>
        <w:jc w:val="both"/>
        <w:rPr>
          <w:rFonts w:cs="Arial"/>
        </w:rPr>
      </w:pPr>
      <w:r w:rsidRPr="00106380">
        <w:rPr>
          <w:rFonts w:cs="Arial"/>
        </w:rPr>
        <w:t xml:space="preserve">Submit </w:t>
      </w:r>
      <w:r w:rsidR="003B1161">
        <w:rPr>
          <w:rFonts w:cs="Arial"/>
        </w:rPr>
        <w:t xml:space="preserve">Teacher </w:t>
      </w:r>
      <w:r w:rsidRPr="00106380">
        <w:rPr>
          <w:rFonts w:cs="Arial"/>
        </w:rPr>
        <w:t xml:space="preserve">Summary Evaluation Form and Professional Dispositions </w:t>
      </w:r>
      <w:r w:rsidR="003B1161">
        <w:rPr>
          <w:rFonts w:cs="Arial"/>
        </w:rPr>
        <w:t>Evaluation</w:t>
      </w:r>
      <w:r w:rsidRPr="00106380">
        <w:rPr>
          <w:rFonts w:cs="Arial"/>
        </w:rPr>
        <w:t xml:space="preserve"> online at the Reflective Educator Wiki (</w:t>
      </w:r>
      <w:hyperlink r:id="rId5" w:history="1">
        <w:r w:rsidRPr="00106380">
          <w:rPr>
            <w:rStyle w:val="Hyperlink"/>
            <w:rFonts w:cs="Helvetica"/>
          </w:rPr>
          <w:t>https://reflective-educator.wikispaces.com/</w:t>
        </w:r>
      </w:hyperlink>
      <w:r w:rsidRPr="00106380">
        <w:rPr>
          <w:rFonts w:cs="Helvetica"/>
        </w:rPr>
        <w:t>)</w:t>
      </w:r>
      <w:r w:rsidRPr="00106380">
        <w:rPr>
          <w:rFonts w:cs="Arial"/>
        </w:rPr>
        <w:t xml:space="preserve"> during the last week of placement.</w:t>
      </w:r>
      <w:r w:rsidR="003B1161">
        <w:rPr>
          <w:rFonts w:cs="Arial"/>
        </w:rPr>
        <w:t xml:space="preserve"> Conference with the Teacher Candidate</w:t>
      </w:r>
      <w:r w:rsidR="008C123E">
        <w:rPr>
          <w:rFonts w:cs="Arial"/>
        </w:rPr>
        <w:t xml:space="preserve"> on the progress during the eight week period.</w:t>
      </w:r>
    </w:p>
    <w:p w14:paraId="549774D2" w14:textId="77777777" w:rsidR="008C123E" w:rsidRPr="00106380" w:rsidRDefault="008C123E" w:rsidP="008C123E">
      <w:pPr>
        <w:widowControl w:val="0"/>
        <w:tabs>
          <w:tab w:val="left" w:pos="220"/>
          <w:tab w:val="left" w:pos="720"/>
        </w:tabs>
        <w:autoSpaceDE w:val="0"/>
        <w:autoSpaceDN w:val="0"/>
        <w:adjustRightInd w:val="0"/>
        <w:jc w:val="both"/>
        <w:rPr>
          <w:rFonts w:cs="Arial"/>
        </w:rPr>
      </w:pPr>
    </w:p>
    <w:p w14:paraId="4C4D5626" w14:textId="05C00618" w:rsidR="001156A7" w:rsidRDefault="001156A7" w:rsidP="00E312F5">
      <w:pPr>
        <w:widowControl w:val="0"/>
        <w:autoSpaceDE w:val="0"/>
        <w:autoSpaceDN w:val="0"/>
        <w:adjustRightInd w:val="0"/>
        <w:jc w:val="both"/>
        <w:outlineLvl w:val="0"/>
        <w:rPr>
          <w:rFonts w:cs="Arial"/>
          <w:b/>
          <w:bCs/>
          <w:sz w:val="28"/>
          <w:u w:val="single"/>
        </w:rPr>
      </w:pPr>
      <w:r>
        <w:rPr>
          <w:rFonts w:cs="Arial"/>
          <w:b/>
          <w:bCs/>
          <w:sz w:val="28"/>
          <w:u w:val="single"/>
        </w:rPr>
        <w:lastRenderedPageBreak/>
        <w:t>Direct Links to All Evaluations:</w:t>
      </w:r>
    </w:p>
    <w:p w14:paraId="78040A83" w14:textId="77777777" w:rsidR="00332058" w:rsidRDefault="00332058" w:rsidP="001156A7">
      <w:pPr>
        <w:rPr>
          <w:rFonts w:ascii="Calibri" w:hAnsi="Calibri"/>
          <w:color w:val="000000"/>
          <w:u w:val="single"/>
        </w:rPr>
      </w:pPr>
    </w:p>
    <w:p w14:paraId="026514B9" w14:textId="0AC0410D" w:rsidR="001156A7" w:rsidRDefault="00891FB6" w:rsidP="001156A7">
      <w:pPr>
        <w:rPr>
          <w:rFonts w:ascii="Calibri" w:hAnsi="Calibri"/>
          <w:color w:val="000000"/>
        </w:rPr>
      </w:pPr>
      <w:r>
        <w:rPr>
          <w:rFonts w:ascii="Calibri" w:hAnsi="Calibri"/>
          <w:color w:val="000000"/>
          <w:u w:val="single"/>
        </w:rPr>
        <w:t>Observation Feedback Form</w:t>
      </w:r>
      <w:r w:rsidR="001156A7">
        <w:rPr>
          <w:rFonts w:ascii="Calibri" w:hAnsi="Calibri"/>
          <w:color w:val="000000"/>
          <w:u w:val="single"/>
        </w:rPr>
        <w:t>:</w:t>
      </w:r>
      <w:r w:rsidR="001156A7">
        <w:rPr>
          <w:rStyle w:val="apple-converted-space"/>
          <w:rFonts w:ascii="Calibri" w:hAnsi="Calibri"/>
          <w:color w:val="000000"/>
        </w:rPr>
        <w:t> </w:t>
      </w:r>
      <w:r>
        <w:rPr>
          <w:rFonts w:ascii="Calibri" w:hAnsi="Calibri"/>
          <w:color w:val="000000"/>
        </w:rPr>
        <w:t xml:space="preserve"> </w:t>
      </w:r>
      <w:hyperlink r:id="rId6" w:history="1">
        <w:r w:rsidR="00D2221B" w:rsidRPr="00D2221B">
          <w:rPr>
            <w:rStyle w:val="Hyperlink"/>
            <w:rFonts w:ascii="Calibri" w:hAnsi="Calibri"/>
          </w:rPr>
          <w:t>Observ</w:t>
        </w:r>
        <w:r w:rsidR="00D2221B" w:rsidRPr="00D2221B">
          <w:rPr>
            <w:rStyle w:val="Hyperlink"/>
            <w:rFonts w:ascii="Calibri" w:hAnsi="Calibri"/>
          </w:rPr>
          <w:t>a</w:t>
        </w:r>
        <w:r w:rsidR="00D2221B" w:rsidRPr="00D2221B">
          <w:rPr>
            <w:rStyle w:val="Hyperlink"/>
            <w:rFonts w:ascii="Calibri" w:hAnsi="Calibri"/>
          </w:rPr>
          <w:t>tion_Feedback_Form_6_17.html</w:t>
        </w:r>
      </w:hyperlink>
    </w:p>
    <w:p w14:paraId="0C8C5615" w14:textId="77777777" w:rsidR="00D2221B" w:rsidRDefault="00D2221B" w:rsidP="001156A7">
      <w:pPr>
        <w:rPr>
          <w:rFonts w:ascii="Calibri" w:hAnsi="Calibri"/>
          <w:color w:val="000000"/>
        </w:rPr>
      </w:pPr>
    </w:p>
    <w:p w14:paraId="0957CBEB" w14:textId="7ECF2C9B" w:rsidR="004B06ED" w:rsidRDefault="001156A7" w:rsidP="001156A7">
      <w:pPr>
        <w:rPr>
          <w:rFonts w:ascii="Calibri" w:hAnsi="Calibri"/>
          <w:color w:val="000000"/>
        </w:rPr>
      </w:pPr>
      <w:r>
        <w:rPr>
          <w:rFonts w:ascii="Calibri" w:hAnsi="Calibri"/>
          <w:color w:val="000000"/>
        </w:rPr>
        <w:t> </w:t>
      </w:r>
      <w:bookmarkStart w:id="0" w:name="_GoBack"/>
      <w:bookmarkEnd w:id="0"/>
      <w:r>
        <w:rPr>
          <w:rFonts w:ascii="Calibri" w:hAnsi="Calibri"/>
          <w:color w:val="000000"/>
          <w:u w:val="single"/>
        </w:rPr>
        <w:t>Summary Evaluation:</w:t>
      </w:r>
      <w:r>
        <w:rPr>
          <w:rStyle w:val="apple-converted-space"/>
          <w:rFonts w:ascii="Calibri" w:hAnsi="Calibri"/>
          <w:color w:val="000000"/>
        </w:rPr>
        <w:t> </w:t>
      </w:r>
      <w:r w:rsidR="00891FB6">
        <w:t xml:space="preserve"> </w:t>
      </w:r>
      <w:r w:rsidR="00891FB6">
        <w:rPr>
          <w:rFonts w:ascii="Calibri" w:hAnsi="Calibri"/>
          <w:color w:val="000000"/>
        </w:rPr>
        <w:t xml:space="preserve"> </w:t>
      </w:r>
      <w:hyperlink r:id="rId7" w:history="1">
        <w:r w:rsidR="004B06ED" w:rsidRPr="00BC1BD5">
          <w:rPr>
            <w:rStyle w:val="Hyperlink"/>
            <w:rFonts w:ascii="Calibri" w:hAnsi="Calibri"/>
          </w:rPr>
          <w:t>https://form.jotformpro.com/72108709052957</w:t>
        </w:r>
      </w:hyperlink>
    </w:p>
    <w:p w14:paraId="6E39F912" w14:textId="77777777" w:rsidR="001156A7" w:rsidRDefault="001156A7" w:rsidP="001156A7">
      <w:pPr>
        <w:rPr>
          <w:rFonts w:ascii="Calibri" w:hAnsi="Calibri"/>
          <w:color w:val="000000"/>
        </w:rPr>
      </w:pPr>
      <w:r>
        <w:rPr>
          <w:rFonts w:ascii="Calibri" w:hAnsi="Calibri"/>
          <w:color w:val="000000"/>
        </w:rPr>
        <w:t> </w:t>
      </w:r>
    </w:p>
    <w:p w14:paraId="41152545" w14:textId="6E24D6B0" w:rsidR="001156A7" w:rsidRDefault="001156A7" w:rsidP="001156A7">
      <w:pPr>
        <w:rPr>
          <w:rFonts w:ascii="Calibri" w:hAnsi="Calibri"/>
          <w:color w:val="000000"/>
        </w:rPr>
      </w:pPr>
      <w:r>
        <w:rPr>
          <w:rFonts w:ascii="Calibri" w:hAnsi="Calibri"/>
          <w:color w:val="000000"/>
          <w:u w:val="single"/>
        </w:rPr>
        <w:t>Professional Disposition Evaluation</w:t>
      </w:r>
      <w:r w:rsidR="00891FB6">
        <w:rPr>
          <w:rFonts w:ascii="Calibri" w:hAnsi="Calibri"/>
          <w:color w:val="000000"/>
          <w:u w:val="single"/>
        </w:rPr>
        <w:t>:</w:t>
      </w:r>
      <w:r w:rsidR="00891FB6">
        <w:rPr>
          <w:rFonts w:ascii="Calibri" w:hAnsi="Calibri"/>
          <w:color w:val="000000"/>
        </w:rPr>
        <w:t xml:space="preserve"> </w:t>
      </w:r>
      <w:r w:rsidR="004B06ED">
        <w:rPr>
          <w:rFonts w:ascii="Calibri" w:hAnsi="Calibri"/>
          <w:color w:val="000000"/>
        </w:rPr>
        <w:tab/>
      </w:r>
      <w:hyperlink r:id="rId8" w:history="1">
        <w:r w:rsidR="004B06ED" w:rsidRPr="00BC1BD5">
          <w:rPr>
            <w:rStyle w:val="Hyperlink"/>
            <w:rFonts w:ascii="Calibri" w:hAnsi="Calibri"/>
          </w:rPr>
          <w:t>https://form.jotformpro.com/72134845058963</w:t>
        </w:r>
      </w:hyperlink>
    </w:p>
    <w:p w14:paraId="183598EB" w14:textId="77777777" w:rsidR="004B06ED" w:rsidRDefault="004B06ED" w:rsidP="001156A7">
      <w:pPr>
        <w:rPr>
          <w:rFonts w:ascii="Calibri" w:hAnsi="Calibri"/>
          <w:color w:val="000000"/>
        </w:rPr>
      </w:pPr>
    </w:p>
    <w:p w14:paraId="5EA05AC1" w14:textId="164D22CA" w:rsidR="001156A7" w:rsidRPr="004B06ED" w:rsidRDefault="001156A7" w:rsidP="004B06ED">
      <w:pPr>
        <w:rPr>
          <w:rFonts w:ascii="Calibri" w:hAnsi="Calibri"/>
          <w:color w:val="000000"/>
        </w:rPr>
      </w:pPr>
      <w:r>
        <w:rPr>
          <w:rFonts w:ascii="Calibri" w:hAnsi="Calibri"/>
          <w:color w:val="000000"/>
        </w:rPr>
        <w:t> </w:t>
      </w:r>
    </w:p>
    <w:p w14:paraId="010D50B1" w14:textId="1CF440C0" w:rsidR="00E312F5" w:rsidRDefault="00E312F5" w:rsidP="00891FB6">
      <w:pPr>
        <w:widowControl w:val="0"/>
        <w:autoSpaceDE w:val="0"/>
        <w:autoSpaceDN w:val="0"/>
        <w:adjustRightInd w:val="0"/>
        <w:jc w:val="both"/>
        <w:outlineLvl w:val="0"/>
        <w:rPr>
          <w:rFonts w:cs="Arial"/>
          <w:b/>
          <w:bCs/>
          <w:sz w:val="28"/>
          <w:u w:val="single"/>
        </w:rPr>
      </w:pPr>
      <w:r w:rsidRPr="00106380">
        <w:rPr>
          <w:rFonts w:cs="Arial"/>
          <w:b/>
          <w:bCs/>
          <w:sz w:val="28"/>
          <w:u w:val="single"/>
        </w:rPr>
        <w:t>DATES TO REMEMBER</w:t>
      </w:r>
      <w:r w:rsidR="00891FB6">
        <w:rPr>
          <w:rFonts w:cs="Arial"/>
          <w:b/>
          <w:bCs/>
          <w:sz w:val="28"/>
          <w:u w:val="single"/>
        </w:rPr>
        <w:t xml:space="preserve"> for FALL 2017:</w:t>
      </w:r>
    </w:p>
    <w:p w14:paraId="35F459FA" w14:textId="05F3366B" w:rsidR="00840C30" w:rsidRDefault="00840C30" w:rsidP="00840C30">
      <w:pPr>
        <w:pStyle w:val="ListParagraph"/>
        <w:numPr>
          <w:ilvl w:val="0"/>
          <w:numId w:val="11"/>
        </w:numPr>
        <w:jc w:val="both"/>
        <w:rPr>
          <w:color w:val="000000" w:themeColor="text1"/>
        </w:rPr>
      </w:pPr>
      <w:r>
        <w:rPr>
          <w:color w:val="000000" w:themeColor="text1"/>
        </w:rPr>
        <w:t>Monday, August 7 – First Seminar for Student Teachers – CA 200 – 4:30 p.m.</w:t>
      </w:r>
    </w:p>
    <w:p w14:paraId="0F1E7047" w14:textId="77777777" w:rsidR="00840C30" w:rsidRPr="00B802B1" w:rsidRDefault="00840C30" w:rsidP="00840C30">
      <w:pPr>
        <w:pStyle w:val="ListParagraph"/>
        <w:numPr>
          <w:ilvl w:val="0"/>
          <w:numId w:val="11"/>
        </w:numPr>
        <w:jc w:val="both"/>
        <w:rPr>
          <w:color w:val="000000" w:themeColor="text1"/>
        </w:rPr>
      </w:pPr>
      <w:r w:rsidRPr="00B802B1">
        <w:rPr>
          <w:color w:val="000000" w:themeColor="text1"/>
        </w:rPr>
        <w:t xml:space="preserve">Thursday, </w:t>
      </w:r>
      <w:r>
        <w:rPr>
          <w:color w:val="000000" w:themeColor="text1"/>
        </w:rPr>
        <w:t>August 10</w:t>
      </w:r>
      <w:r w:rsidRPr="00B802B1">
        <w:rPr>
          <w:color w:val="000000" w:themeColor="text1"/>
        </w:rPr>
        <w:t>– Mentor Teacher</w:t>
      </w:r>
      <w:r>
        <w:rPr>
          <w:color w:val="000000" w:themeColor="text1"/>
        </w:rPr>
        <w:t xml:space="preserve"> Information Session</w:t>
      </w:r>
      <w:r w:rsidRPr="00B802B1">
        <w:rPr>
          <w:color w:val="000000" w:themeColor="text1"/>
        </w:rPr>
        <w:t xml:space="preserve"> – CA 200 – 4:30</w:t>
      </w:r>
      <w:r>
        <w:rPr>
          <w:color w:val="000000" w:themeColor="text1"/>
        </w:rPr>
        <w:t xml:space="preserve"> p.m. (You do not attend, but please make sure your Mentor Teacher knows about this meeting.)</w:t>
      </w:r>
    </w:p>
    <w:p w14:paraId="1DC60D0A" w14:textId="77777777" w:rsidR="00840C30" w:rsidRPr="002F075D" w:rsidRDefault="00840C30" w:rsidP="00840C30">
      <w:pPr>
        <w:pStyle w:val="ListParagraph"/>
        <w:numPr>
          <w:ilvl w:val="0"/>
          <w:numId w:val="11"/>
        </w:numPr>
        <w:jc w:val="both"/>
        <w:rPr>
          <w:b/>
          <w:color w:val="000000" w:themeColor="text1"/>
          <w:u w:val="single"/>
        </w:rPr>
      </w:pPr>
      <w:r>
        <w:rPr>
          <w:color w:val="000000" w:themeColor="text1"/>
        </w:rPr>
        <w:t>Friday, September 8</w:t>
      </w:r>
      <w:r w:rsidRPr="002F075D">
        <w:rPr>
          <w:color w:val="000000" w:themeColor="text1"/>
        </w:rPr>
        <w:t xml:space="preserve"> – Application for </w:t>
      </w:r>
      <w:r>
        <w:rPr>
          <w:color w:val="000000" w:themeColor="text1"/>
        </w:rPr>
        <w:t>Degree (</w:t>
      </w:r>
      <w:r w:rsidRPr="002F075D">
        <w:rPr>
          <w:color w:val="000000" w:themeColor="text1"/>
        </w:rPr>
        <w:t>Graduation</w:t>
      </w:r>
      <w:r>
        <w:rPr>
          <w:color w:val="000000" w:themeColor="text1"/>
        </w:rPr>
        <w:t>)</w:t>
      </w:r>
      <w:r w:rsidRPr="002F075D">
        <w:rPr>
          <w:color w:val="000000" w:themeColor="text1"/>
        </w:rPr>
        <w:t xml:space="preserve"> Due </w:t>
      </w:r>
    </w:p>
    <w:p w14:paraId="51EF09C8" w14:textId="77777777" w:rsidR="00840C30" w:rsidRPr="00840C30" w:rsidRDefault="00840C30" w:rsidP="00840C30">
      <w:pPr>
        <w:pStyle w:val="ListParagraph"/>
        <w:numPr>
          <w:ilvl w:val="0"/>
          <w:numId w:val="11"/>
        </w:numPr>
        <w:jc w:val="both"/>
        <w:rPr>
          <w:color w:val="000000" w:themeColor="text1"/>
          <w:u w:val="single"/>
        </w:rPr>
      </w:pPr>
      <w:r w:rsidRPr="00840C30">
        <w:rPr>
          <w:color w:val="000000" w:themeColor="text1"/>
        </w:rPr>
        <w:t>Friday, October 6 – End of Student Teacher Placement #1</w:t>
      </w:r>
    </w:p>
    <w:p w14:paraId="5A570CA1" w14:textId="77777777" w:rsidR="00840C30" w:rsidRPr="00840C30" w:rsidRDefault="00840C30" w:rsidP="00840C30">
      <w:pPr>
        <w:pStyle w:val="ListParagraph"/>
        <w:numPr>
          <w:ilvl w:val="0"/>
          <w:numId w:val="11"/>
        </w:numPr>
        <w:jc w:val="both"/>
        <w:rPr>
          <w:color w:val="000000" w:themeColor="text1"/>
          <w:u w:val="single"/>
        </w:rPr>
      </w:pPr>
      <w:r w:rsidRPr="00840C30">
        <w:rPr>
          <w:color w:val="000000" w:themeColor="text1"/>
        </w:rPr>
        <w:t>Monday, October 9 – Begin Student Teacher Placement #2</w:t>
      </w:r>
    </w:p>
    <w:p w14:paraId="588C678F" w14:textId="77777777" w:rsidR="00840C30" w:rsidRPr="00840C30" w:rsidRDefault="00840C30" w:rsidP="00840C30">
      <w:pPr>
        <w:pStyle w:val="ListParagraph"/>
        <w:numPr>
          <w:ilvl w:val="0"/>
          <w:numId w:val="11"/>
        </w:numPr>
        <w:jc w:val="both"/>
        <w:rPr>
          <w:color w:val="000000" w:themeColor="text1"/>
          <w:u w:val="single"/>
        </w:rPr>
      </w:pPr>
      <w:r w:rsidRPr="00840C30">
        <w:rPr>
          <w:color w:val="000000" w:themeColor="text1"/>
        </w:rPr>
        <w:t xml:space="preserve">Sunday, November 12 – KTPT Due </w:t>
      </w:r>
    </w:p>
    <w:p w14:paraId="1D6DC872" w14:textId="77777777" w:rsidR="00840C30" w:rsidRPr="002F075D" w:rsidRDefault="00840C30" w:rsidP="00840C30">
      <w:pPr>
        <w:pStyle w:val="ListParagraph"/>
        <w:numPr>
          <w:ilvl w:val="0"/>
          <w:numId w:val="11"/>
        </w:numPr>
        <w:jc w:val="both"/>
        <w:rPr>
          <w:b/>
          <w:color w:val="000000" w:themeColor="text1"/>
          <w:u w:val="single"/>
        </w:rPr>
      </w:pPr>
      <w:r>
        <w:rPr>
          <w:color w:val="000000" w:themeColor="text1"/>
        </w:rPr>
        <w:t>November – Check on Deadline</w:t>
      </w:r>
      <w:r w:rsidRPr="002F075D">
        <w:rPr>
          <w:color w:val="000000" w:themeColor="text1"/>
        </w:rPr>
        <w:t xml:space="preserve"> to Order Cap/Gown</w:t>
      </w:r>
    </w:p>
    <w:p w14:paraId="17AF7BAF" w14:textId="77777777" w:rsidR="00840C30" w:rsidRPr="00840C30" w:rsidRDefault="00840C30" w:rsidP="00840C30">
      <w:pPr>
        <w:pStyle w:val="ListParagraph"/>
        <w:numPr>
          <w:ilvl w:val="0"/>
          <w:numId w:val="11"/>
        </w:numPr>
        <w:jc w:val="both"/>
        <w:rPr>
          <w:color w:val="000000" w:themeColor="text1"/>
          <w:u w:val="single"/>
        </w:rPr>
      </w:pPr>
      <w:r w:rsidRPr="00840C30">
        <w:rPr>
          <w:color w:val="000000" w:themeColor="text1"/>
        </w:rPr>
        <w:t>Thursday, November 30 – Student Teacher Tea – 4:30 p.m. – Bradbury Thompson</w:t>
      </w:r>
    </w:p>
    <w:p w14:paraId="422899E1" w14:textId="77777777" w:rsidR="00840C30" w:rsidRPr="00773EE7" w:rsidRDefault="00840C30" w:rsidP="00840C30">
      <w:pPr>
        <w:pStyle w:val="ListParagraph"/>
        <w:numPr>
          <w:ilvl w:val="0"/>
          <w:numId w:val="11"/>
        </w:numPr>
        <w:jc w:val="both"/>
        <w:rPr>
          <w:b/>
          <w:color w:val="000000" w:themeColor="text1"/>
          <w:u w:val="single"/>
        </w:rPr>
      </w:pPr>
      <w:r w:rsidRPr="002F075D">
        <w:rPr>
          <w:color w:val="000000" w:themeColor="text1"/>
        </w:rPr>
        <w:t xml:space="preserve">Friday, </w:t>
      </w:r>
      <w:r>
        <w:rPr>
          <w:color w:val="000000" w:themeColor="text1"/>
        </w:rPr>
        <w:t>December 1</w:t>
      </w:r>
      <w:r w:rsidRPr="002F075D">
        <w:rPr>
          <w:color w:val="000000" w:themeColor="text1"/>
        </w:rPr>
        <w:t xml:space="preserve"> – Last Day of Student Teaching</w:t>
      </w:r>
    </w:p>
    <w:p w14:paraId="2AA41426" w14:textId="77777777" w:rsidR="00840C30" w:rsidRPr="00773EE7" w:rsidRDefault="00840C30" w:rsidP="00840C30">
      <w:pPr>
        <w:pStyle w:val="ListParagraph"/>
        <w:numPr>
          <w:ilvl w:val="0"/>
          <w:numId w:val="11"/>
        </w:numPr>
        <w:jc w:val="both"/>
        <w:rPr>
          <w:b/>
          <w:color w:val="000000" w:themeColor="text1"/>
          <w:u w:val="single"/>
        </w:rPr>
      </w:pPr>
      <w:r>
        <w:rPr>
          <w:color w:val="000000" w:themeColor="text1"/>
        </w:rPr>
        <w:t xml:space="preserve">Tuesday, December 5 - </w:t>
      </w:r>
      <w:r w:rsidRPr="002F075D">
        <w:rPr>
          <w:color w:val="000000" w:themeColor="text1"/>
        </w:rPr>
        <w:t>Education Interview Day – 8 a.m.-4 p.m. - Union</w:t>
      </w:r>
    </w:p>
    <w:p w14:paraId="73A5AD40" w14:textId="77777777" w:rsidR="00840C30" w:rsidRPr="009F19CE" w:rsidRDefault="00840C30" w:rsidP="00840C30">
      <w:pPr>
        <w:pStyle w:val="ListParagraph"/>
        <w:numPr>
          <w:ilvl w:val="0"/>
          <w:numId w:val="11"/>
        </w:numPr>
        <w:jc w:val="both"/>
        <w:rPr>
          <w:b/>
          <w:color w:val="000000" w:themeColor="text1"/>
          <w:u w:val="single"/>
        </w:rPr>
      </w:pPr>
      <w:r>
        <w:rPr>
          <w:color w:val="000000" w:themeColor="text1"/>
        </w:rPr>
        <w:t>Friday, December 15, 2017 – Fall</w:t>
      </w:r>
      <w:r w:rsidRPr="002F075D">
        <w:rPr>
          <w:color w:val="000000" w:themeColor="text1"/>
        </w:rPr>
        <w:t xml:space="preserve"> Commencement – 6:30 p.m. – Lee Arena</w:t>
      </w:r>
    </w:p>
    <w:p w14:paraId="73D0665F" w14:textId="77777777" w:rsidR="00891FB6" w:rsidRPr="00106380" w:rsidRDefault="00891FB6" w:rsidP="00891FB6">
      <w:pPr>
        <w:widowControl w:val="0"/>
        <w:autoSpaceDE w:val="0"/>
        <w:autoSpaceDN w:val="0"/>
        <w:adjustRightInd w:val="0"/>
        <w:jc w:val="both"/>
        <w:outlineLvl w:val="0"/>
        <w:rPr>
          <w:b/>
          <w:color w:val="000000" w:themeColor="text1"/>
          <w:u w:val="single"/>
        </w:rPr>
      </w:pPr>
    </w:p>
    <w:p w14:paraId="663B7FA7" w14:textId="309B2953" w:rsidR="003A369A" w:rsidRPr="00E312F5" w:rsidRDefault="00D2221B" w:rsidP="00E312F5">
      <w:pPr>
        <w:widowControl w:val="0"/>
        <w:autoSpaceDE w:val="0"/>
        <w:autoSpaceDN w:val="0"/>
        <w:adjustRightInd w:val="0"/>
        <w:outlineLvl w:val="0"/>
        <w:rPr>
          <w:rFonts w:cs="Arial"/>
        </w:rPr>
      </w:pPr>
    </w:p>
    <w:sectPr w:rsidR="003A369A" w:rsidRPr="00E312F5" w:rsidSect="005E26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halkboard">
    <w:panose1 w:val="03050602040202020205"/>
    <w:charset w:val="00"/>
    <w:family w:val="script"/>
    <w:pitch w:val="variable"/>
    <w:sig w:usb0="8000002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25960A4"/>
    <w:multiLevelType w:val="hybridMultilevel"/>
    <w:tmpl w:val="66B24E4E"/>
    <w:lvl w:ilvl="0" w:tplc="820ED9FC">
      <w:start w:val="1"/>
      <w:numFmt w:val="bullet"/>
      <w:lvlText w:val=""/>
      <w:lvlJc w:val="left"/>
      <w:pPr>
        <w:ind w:left="720" w:hanging="360"/>
      </w:pPr>
      <w:rPr>
        <w:rFonts w:ascii="Chalkboard" w:hAnsi="Chalkboar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2073E6"/>
    <w:multiLevelType w:val="hybridMultilevel"/>
    <w:tmpl w:val="2C8E89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45D01D0"/>
    <w:multiLevelType w:val="hybridMultilevel"/>
    <w:tmpl w:val="7E26205E"/>
    <w:lvl w:ilvl="0" w:tplc="820ED9FC">
      <w:start w:val="1"/>
      <w:numFmt w:val="bullet"/>
      <w:lvlText w:val=""/>
      <w:lvlJc w:val="left"/>
      <w:pPr>
        <w:ind w:left="360" w:hanging="360"/>
      </w:pPr>
      <w:rPr>
        <w:rFonts w:ascii="Chalkboard" w:hAnsi="Chalkboard"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37521EB"/>
    <w:multiLevelType w:val="hybridMultilevel"/>
    <w:tmpl w:val="5538D8B6"/>
    <w:lvl w:ilvl="0" w:tplc="820ED9FC">
      <w:start w:val="1"/>
      <w:numFmt w:val="bullet"/>
      <w:lvlText w:val=""/>
      <w:lvlJc w:val="left"/>
      <w:pPr>
        <w:ind w:left="360" w:hanging="360"/>
      </w:pPr>
      <w:rPr>
        <w:rFonts w:ascii="Chalkboard" w:hAnsi="Chalkboard"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5210E3E"/>
    <w:multiLevelType w:val="hybridMultilevel"/>
    <w:tmpl w:val="DD6C3C5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42E"/>
    <w:rsid w:val="0003128F"/>
    <w:rsid w:val="000543EA"/>
    <w:rsid w:val="001156A7"/>
    <w:rsid w:val="0012703C"/>
    <w:rsid w:val="0012741B"/>
    <w:rsid w:val="002049B8"/>
    <w:rsid w:val="00332058"/>
    <w:rsid w:val="0037006B"/>
    <w:rsid w:val="003B1161"/>
    <w:rsid w:val="0041042E"/>
    <w:rsid w:val="00437DBF"/>
    <w:rsid w:val="004B06ED"/>
    <w:rsid w:val="005B2C47"/>
    <w:rsid w:val="005E2616"/>
    <w:rsid w:val="006A11B1"/>
    <w:rsid w:val="00840C30"/>
    <w:rsid w:val="00891FB6"/>
    <w:rsid w:val="008C123E"/>
    <w:rsid w:val="009241B9"/>
    <w:rsid w:val="009C72F7"/>
    <w:rsid w:val="00AA497C"/>
    <w:rsid w:val="00C56CDE"/>
    <w:rsid w:val="00CC412E"/>
    <w:rsid w:val="00D2221B"/>
    <w:rsid w:val="00E048F5"/>
    <w:rsid w:val="00E312F5"/>
    <w:rsid w:val="00F95D6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9777AE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24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41B9"/>
    <w:pPr>
      <w:ind w:left="720"/>
      <w:contextualSpacing/>
    </w:pPr>
  </w:style>
  <w:style w:type="character" w:styleId="Hyperlink">
    <w:name w:val="Hyperlink"/>
    <w:basedOn w:val="DefaultParagraphFont"/>
    <w:uiPriority w:val="99"/>
    <w:unhideWhenUsed/>
    <w:rsid w:val="00F95D69"/>
    <w:rPr>
      <w:color w:val="0563C1" w:themeColor="hyperlink"/>
      <w:u w:val="single"/>
    </w:rPr>
  </w:style>
  <w:style w:type="character" w:styleId="FollowedHyperlink">
    <w:name w:val="FollowedHyperlink"/>
    <w:basedOn w:val="DefaultParagraphFont"/>
    <w:uiPriority w:val="99"/>
    <w:semiHidden/>
    <w:unhideWhenUsed/>
    <w:rsid w:val="00E312F5"/>
    <w:rPr>
      <w:color w:val="954F72" w:themeColor="followedHyperlink"/>
      <w:u w:val="single"/>
    </w:rPr>
  </w:style>
  <w:style w:type="character" w:customStyle="1" w:styleId="apple-converted-space">
    <w:name w:val="apple-converted-space"/>
    <w:basedOn w:val="DefaultParagraphFont"/>
    <w:rsid w:val="001156A7"/>
  </w:style>
  <w:style w:type="table" w:styleId="TableGrid">
    <w:name w:val="Table Grid"/>
    <w:basedOn w:val="TableNormal"/>
    <w:uiPriority w:val="39"/>
    <w:rsid w:val="00437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991130">
      <w:bodyDiv w:val="1"/>
      <w:marLeft w:val="0"/>
      <w:marRight w:val="0"/>
      <w:marTop w:val="0"/>
      <w:marBottom w:val="0"/>
      <w:divBdr>
        <w:top w:val="none" w:sz="0" w:space="0" w:color="auto"/>
        <w:left w:val="none" w:sz="0" w:space="0" w:color="auto"/>
        <w:bottom w:val="none" w:sz="0" w:space="0" w:color="auto"/>
        <w:right w:val="none" w:sz="0" w:space="0" w:color="auto"/>
      </w:divBdr>
    </w:div>
    <w:div w:id="21157050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reflective-educator.wikispaces.com/" TargetMode="External"/><Relationship Id="rId6" Type="http://schemas.openxmlformats.org/officeDocument/2006/relationships/hyperlink" Target="Observation_Feedback_Form_6_17.html" TargetMode="External"/><Relationship Id="rId7" Type="http://schemas.openxmlformats.org/officeDocument/2006/relationships/hyperlink" Target="https://form.jotformpro.com/72108709052957" TargetMode="External"/><Relationship Id="rId8" Type="http://schemas.openxmlformats.org/officeDocument/2006/relationships/hyperlink" Target="https://form.jotformpro.com/72134845058963"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551</Words>
  <Characters>3141</Characters>
  <Application>Microsoft Macintosh Word</Application>
  <DocSecurity>0</DocSecurity>
  <Lines>26</Lines>
  <Paragraphs>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During the First Week:</vt:lpstr>
      <vt:lpstr>Weeks 3-4:</vt:lpstr>
      <vt:lpstr>Weeks 5-7:</vt:lpstr>
      <vt:lpstr>Direct Links to All Evaluations:</vt:lpstr>
      <vt:lpstr>DATES TO REMEMBER for FALL 2017:</vt:lpstr>
      <vt:lpstr/>
      <vt:lpstr/>
    </vt:vector>
  </TitlesOfParts>
  <LinksUpToDate>false</LinksUpToDate>
  <CharactersWithSpaces>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Carter</dc:creator>
  <cp:keywords/>
  <dc:description/>
  <cp:lastModifiedBy>Craig Carter</cp:lastModifiedBy>
  <cp:revision>10</cp:revision>
  <cp:lastPrinted>2016-12-15T20:50:00Z</cp:lastPrinted>
  <dcterms:created xsi:type="dcterms:W3CDTF">2016-08-14T23:45:00Z</dcterms:created>
  <dcterms:modified xsi:type="dcterms:W3CDTF">2017-08-02T21:43:00Z</dcterms:modified>
</cp:coreProperties>
</file>